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2340A" w14:textId="58A9C28C" w:rsidR="002D6BF5" w:rsidRPr="00550F82" w:rsidRDefault="002D6BF5" w:rsidP="00550F82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9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="0090107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70C9AC7A" w:rsidR="00B03061" w:rsidRDefault="00550F82" w:rsidP="00550F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0F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Чертежи, технологические карты, алгоритмы, схемы</w:t>
      </w:r>
    </w:p>
    <w:p w14:paraId="2F0A0EE7" w14:textId="77628D25" w:rsidR="008F6674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ACDB3F0" w14:textId="607CBC74" w:rsidR="00901074" w:rsidRDefault="009010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C5685CF" w14:textId="77777777" w:rsidR="00901074" w:rsidRDefault="00901074" w:rsidP="008F667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28A0F1B8" w14:textId="55C70EC4" w:rsidR="00901074" w:rsidRDefault="00901074" w:rsidP="00901074">
      <w:pPr>
        <w:keepNext/>
        <w:keepLines/>
        <w:spacing w:before="240" w:after="12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114300" distB="114300" distL="114300" distR="114300" wp14:anchorId="0A6974DC" wp14:editId="0AB4D11D">
            <wp:extent cx="5207155" cy="3961157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07155" cy="39611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08E6835" w14:textId="3E0200B9" w:rsidR="00901074" w:rsidRPr="00901074" w:rsidRDefault="00901074" w:rsidP="00901074">
      <w:pPr>
        <w:keepNext/>
        <w:keepLines/>
        <w:spacing w:before="240" w:after="12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1074">
        <w:rPr>
          <w:rFonts w:ascii="Times New Roman" w:eastAsia="Times New Roman" w:hAnsi="Times New Roman" w:cs="Times New Roman"/>
          <w:b/>
          <w:sz w:val="28"/>
          <w:szCs w:val="28"/>
        </w:rPr>
        <w:t>Рис.1. Схема сети.</w:t>
      </w:r>
    </w:p>
    <w:p w14:paraId="25C6A9EE" w14:textId="77777777" w:rsidR="00901074" w:rsidRDefault="00901074" w:rsidP="00901074">
      <w:pPr>
        <w:keepNext/>
        <w:keepLines/>
        <w:spacing w:before="240" w:after="120" w:line="276" w:lineRule="auto"/>
        <w:ind w:firstLine="709"/>
        <w:jc w:val="both"/>
        <w:rPr>
          <w:rFonts w:ascii="Times New Roman" w:eastAsia="Times New Roman" w:hAnsi="Times New Roman" w:cs="Times New Roman"/>
          <w:color w:val="365F91"/>
          <w:sz w:val="28"/>
          <w:szCs w:val="28"/>
        </w:rPr>
      </w:pPr>
      <w:r>
        <w:rPr>
          <w:rFonts w:ascii="Times New Roman" w:eastAsia="Times New Roman" w:hAnsi="Times New Roman" w:cs="Times New Roman"/>
          <w:color w:val="365F91"/>
          <w:sz w:val="28"/>
          <w:szCs w:val="28"/>
        </w:rPr>
        <w:t xml:space="preserve">                                                                   </w:t>
      </w:r>
    </w:p>
    <w:p w14:paraId="182756A2" w14:textId="77777777" w:rsidR="00901074" w:rsidRDefault="00901074">
      <w:pPr>
        <w:rPr>
          <w:rFonts w:ascii="Times New Roman" w:eastAsia="Times New Roman" w:hAnsi="Times New Roman" w:cs="Times New Roman"/>
          <w:color w:val="365F91"/>
          <w:sz w:val="28"/>
          <w:szCs w:val="28"/>
        </w:rPr>
      </w:pPr>
      <w:r>
        <w:rPr>
          <w:rFonts w:ascii="Times New Roman" w:eastAsia="Times New Roman" w:hAnsi="Times New Roman" w:cs="Times New Roman"/>
          <w:color w:val="365F91"/>
          <w:sz w:val="28"/>
          <w:szCs w:val="28"/>
        </w:rPr>
        <w:br w:type="page"/>
      </w:r>
    </w:p>
    <w:p w14:paraId="4165D950" w14:textId="7CA210C8" w:rsidR="00901074" w:rsidRPr="00901074" w:rsidRDefault="00901074" w:rsidP="00901074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365F91"/>
          <w:sz w:val="28"/>
          <w:szCs w:val="28"/>
        </w:rPr>
        <w:lastRenderedPageBreak/>
        <w:t xml:space="preserve">                                                                    </w:t>
      </w:r>
      <w:r w:rsidRPr="009010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Талица№1. </w:t>
      </w:r>
      <w:r w:rsidRPr="009010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Схема IP-адресации</w:t>
      </w:r>
      <w:r w:rsidRPr="009010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tbl>
      <w:tblPr>
        <w:tblW w:w="96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1845"/>
        <w:gridCol w:w="2835"/>
        <w:gridCol w:w="3000"/>
      </w:tblGrid>
      <w:tr w:rsidR="00901074" w14:paraId="31C82253" w14:textId="77777777" w:rsidTr="00DB4C3C">
        <w:trPr>
          <w:trHeight w:val="20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7B4EB81D" w14:textId="77777777" w:rsidR="00901074" w:rsidRDefault="00901074" w:rsidP="00DB4C3C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Сеть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15FA1983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Устройство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36B17C80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Адрес/Маска 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52020008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Шлюз</w:t>
            </w:r>
          </w:p>
        </w:tc>
      </w:tr>
      <w:tr w:rsidR="00901074" w14:paraId="78C94AE1" w14:textId="77777777" w:rsidTr="00DB4C3C">
        <w:trPr>
          <w:trHeight w:val="20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5D9A7D0" w14:textId="77777777" w:rsidR="00901074" w:rsidRDefault="00901074" w:rsidP="00DB4C3C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INTERNET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A07B259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FW-KJA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451EDBA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100.70.2.45/27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619D9E8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ISP – первый адрес в сети</w:t>
            </w:r>
          </w:p>
        </w:tc>
      </w:tr>
      <w:tr w:rsidR="00901074" w14:paraId="63424439" w14:textId="77777777" w:rsidTr="00DB4C3C">
        <w:trPr>
          <w:trHeight w:val="20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D4AA361" w14:textId="77777777" w:rsidR="00901074" w:rsidRDefault="00901074" w:rsidP="00DB4C3C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36AB401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FW-VVO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F885630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100.70.3.45/26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C5F68BF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ISP – первый адрес в сети</w:t>
            </w:r>
          </w:p>
        </w:tc>
      </w:tr>
      <w:tr w:rsidR="00901074" w14:paraId="4B274B20" w14:textId="77777777" w:rsidTr="00DB4C3C">
        <w:trPr>
          <w:trHeight w:val="20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0401A93" w14:textId="77777777" w:rsidR="00901074" w:rsidRDefault="00901074" w:rsidP="00DB4C3C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648210A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VDS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82859D9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100.70.4.18/28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F0B9A33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ISP – первый адрес в сети</w:t>
            </w:r>
          </w:p>
        </w:tc>
      </w:tr>
      <w:tr w:rsidR="00901074" w14:paraId="16C01F88" w14:textId="77777777" w:rsidTr="00DB4C3C">
        <w:trPr>
          <w:trHeight w:val="20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D79F819" w14:textId="77777777" w:rsidR="00901074" w:rsidRDefault="00901074" w:rsidP="00DB4C3C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B2F9906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ClientOMS</w:t>
            </w:r>
            <w:proofErr w:type="spell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C0E28A9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100.70.5.55/28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63ABF0E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ISP – первый адрес в сети</w:t>
            </w:r>
          </w:p>
        </w:tc>
      </w:tr>
      <w:tr w:rsidR="00901074" w14:paraId="6E99CF56" w14:textId="77777777" w:rsidTr="00DB4C3C">
        <w:trPr>
          <w:trHeight w:val="20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38654A9" w14:textId="77777777" w:rsidR="00901074" w:rsidRDefault="00901074" w:rsidP="00DB4C3C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36AB056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ClientIKT</w:t>
            </w:r>
            <w:proofErr w:type="spell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EFB9E06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100.70.6.12/29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5EA0A4C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ISP – первый адрес в сети</w:t>
            </w:r>
          </w:p>
        </w:tc>
      </w:tr>
      <w:tr w:rsidR="00901074" w14:paraId="0A7C65CB" w14:textId="77777777" w:rsidTr="00DB4C3C">
        <w:trPr>
          <w:trHeight w:val="20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DB40C42" w14:textId="77777777" w:rsidR="00901074" w:rsidRDefault="00901074" w:rsidP="00DB4C3C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F46F6C0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DNS-сервер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074F520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100.100.100.100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1EC8A25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</w:p>
        </w:tc>
      </w:tr>
      <w:tr w:rsidR="00901074" w14:paraId="18AD2DAE" w14:textId="77777777" w:rsidTr="00DB4C3C">
        <w:trPr>
          <w:trHeight w:val="20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159CC23" w14:textId="77777777" w:rsidR="00901074" w:rsidRDefault="00901074" w:rsidP="00DB4C3C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CF9436D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NTP-сервер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19C938D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100.101.102.103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ED551BA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</w:p>
        </w:tc>
      </w:tr>
      <w:tr w:rsidR="00901074" w14:paraId="10FAFA24" w14:textId="77777777" w:rsidTr="00DB4C3C">
        <w:trPr>
          <w:trHeight w:val="20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46BE2F46" w14:textId="77777777" w:rsidR="00901074" w:rsidRDefault="00901074" w:rsidP="00DB4C3C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FW-R0-KJA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092859B7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FW-KJA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6C066751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4CB68436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01074" w14:paraId="0EEA7081" w14:textId="77777777" w:rsidTr="00DB4C3C">
        <w:trPr>
          <w:trHeight w:val="20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075AE77C" w14:textId="77777777" w:rsidR="00901074" w:rsidRDefault="00901074" w:rsidP="00DB4C3C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456F408F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R0-KJA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580C96D9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7603E80F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FW-KJA (OSPF)</w:t>
            </w:r>
          </w:p>
        </w:tc>
      </w:tr>
      <w:tr w:rsidR="00901074" w14:paraId="2C6F1B42" w14:textId="77777777" w:rsidTr="00DB4C3C">
        <w:trPr>
          <w:trHeight w:val="20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2EAAB73" w14:textId="77777777" w:rsidR="00901074" w:rsidRDefault="00901074" w:rsidP="00DB4C3C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LAN-KJA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FC04986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FW-KJA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ED15EFD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135EA6D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01074" w14:paraId="7C7D9D62" w14:textId="77777777" w:rsidTr="00DB4C3C">
        <w:trPr>
          <w:trHeight w:val="20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D758DA4" w14:textId="77777777" w:rsidR="00901074" w:rsidRDefault="00901074" w:rsidP="00DB4C3C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1C79E2C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PC-KJA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20BF6C5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DHCP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006B5E9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R0-KJA</w:t>
            </w:r>
          </w:p>
        </w:tc>
      </w:tr>
      <w:tr w:rsidR="00901074" w14:paraId="2ADFB20D" w14:textId="77777777" w:rsidTr="00DB4C3C">
        <w:trPr>
          <w:trHeight w:val="20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7A0BAE76" w14:textId="77777777" w:rsidR="00901074" w:rsidRDefault="00901074" w:rsidP="00DB4C3C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SRV-KJA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2D30DA6E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R0-KJA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463887A6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01B8D568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01074" w14:paraId="286068A1" w14:textId="77777777" w:rsidTr="00DB4C3C">
        <w:trPr>
          <w:trHeight w:val="20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62BE6A33" w14:textId="77777777" w:rsidR="00901074" w:rsidRDefault="00901074" w:rsidP="00DB4C3C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3DFD1054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DATA-KJA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30682C46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27775764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R0-KJA</w:t>
            </w:r>
          </w:p>
        </w:tc>
      </w:tr>
      <w:tr w:rsidR="00901074" w14:paraId="2A70827B" w14:textId="77777777" w:rsidTr="00DB4C3C">
        <w:trPr>
          <w:trHeight w:val="20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159A9F0A" w14:textId="77777777" w:rsidR="00901074" w:rsidRDefault="00901074" w:rsidP="00DB4C3C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67D3FF19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MON-KJA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4AEE5253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33D917BD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R0-KJA</w:t>
            </w:r>
          </w:p>
        </w:tc>
      </w:tr>
      <w:tr w:rsidR="00901074" w14:paraId="714AC3A4" w14:textId="77777777" w:rsidTr="00DB4C3C">
        <w:trPr>
          <w:trHeight w:val="20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94A73D6" w14:textId="77777777" w:rsidR="00901074" w:rsidRDefault="00901074" w:rsidP="00DB4C3C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DMZ-KJA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84AB9B2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FW-KJA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5C2E383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09F108E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01074" w14:paraId="41426282" w14:textId="77777777" w:rsidTr="00DB4C3C">
        <w:trPr>
          <w:trHeight w:val="20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C40634A" w14:textId="77777777" w:rsidR="00901074" w:rsidRDefault="00901074" w:rsidP="00DB4C3C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D2DE4E0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APP-KJA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4B23ACB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4865A48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FW-KJA</w:t>
            </w:r>
          </w:p>
        </w:tc>
      </w:tr>
      <w:tr w:rsidR="00901074" w14:paraId="6BF47B9A" w14:textId="77777777" w:rsidTr="00DB4C3C">
        <w:trPr>
          <w:trHeight w:val="20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2AC9F3B6" w14:textId="77777777" w:rsidR="00901074" w:rsidRDefault="00901074" w:rsidP="00DB4C3C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LAN-VVO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209768D5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FW-VVO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6B9D7371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12629B82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01074" w14:paraId="1AC5D3AC" w14:textId="77777777" w:rsidTr="00DB4C3C">
        <w:trPr>
          <w:trHeight w:val="20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1D36B7B0" w14:textId="77777777" w:rsidR="00901074" w:rsidRDefault="00901074" w:rsidP="00DB4C3C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57318E6A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PC-VVO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23314A2F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DHCP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34F7A01A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FW-VVO</w:t>
            </w:r>
          </w:p>
        </w:tc>
      </w:tr>
      <w:tr w:rsidR="00901074" w14:paraId="6D38C516" w14:textId="77777777" w:rsidTr="00DB4C3C">
        <w:trPr>
          <w:trHeight w:val="20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256393D" w14:textId="77777777" w:rsidR="00901074" w:rsidRDefault="00901074" w:rsidP="00DB4C3C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SRV-VVO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0DEA524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FW-VVO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8721098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AF39219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01074" w14:paraId="3AF22E24" w14:textId="77777777" w:rsidTr="00DB4C3C">
        <w:trPr>
          <w:trHeight w:val="20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5EDCE82" w14:textId="77777777" w:rsidR="00901074" w:rsidRDefault="00901074" w:rsidP="00DB4C3C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F183241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SRV-VVO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E4CF06E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8B09FE0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FW-VVO</w:t>
            </w:r>
          </w:p>
        </w:tc>
      </w:tr>
      <w:tr w:rsidR="00901074" w14:paraId="617CDF04" w14:textId="77777777" w:rsidTr="00DB4C3C">
        <w:trPr>
          <w:trHeight w:val="20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77E0E5C7" w14:textId="77777777" w:rsidR="00901074" w:rsidRDefault="00901074" w:rsidP="00DB4C3C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GUEST-VVO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09DC072C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FW-VVO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590BCA78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3463533B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01074" w14:paraId="064B1B78" w14:textId="77777777" w:rsidTr="00DB4C3C">
        <w:trPr>
          <w:trHeight w:val="20"/>
          <w:jc w:val="center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0E847B77" w14:textId="77777777" w:rsidR="00901074" w:rsidRDefault="00901074" w:rsidP="00DB4C3C">
            <w:pPr>
              <w:spacing w:after="0"/>
              <w:ind w:left="56" w:right="56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0B8143FF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NB-VVO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791A5737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STATIC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left w:w="0" w:type="dxa"/>
              <w:right w:w="0" w:type="dxa"/>
            </w:tcMar>
          </w:tcPr>
          <w:p w14:paraId="0290C10F" w14:textId="77777777" w:rsidR="00901074" w:rsidRDefault="00901074" w:rsidP="00DB4C3C">
            <w:pPr>
              <w:spacing w:after="0"/>
              <w:ind w:left="56"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FW-VVO</w:t>
            </w:r>
          </w:p>
        </w:tc>
      </w:tr>
    </w:tbl>
    <w:p w14:paraId="7C94140B" w14:textId="77777777" w:rsidR="00550F82" w:rsidRDefault="00550F82" w:rsidP="00550F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14:paraId="5DECF82B" w14:textId="77777777" w:rsidR="00550F82" w:rsidRPr="002714FC" w:rsidRDefault="00550F82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50F82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6329F"/>
    <w:multiLevelType w:val="hybridMultilevel"/>
    <w:tmpl w:val="70E6B628"/>
    <w:lvl w:ilvl="0" w:tplc="71844A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2714FC"/>
    <w:rsid w:val="002D6BF5"/>
    <w:rsid w:val="003A0B91"/>
    <w:rsid w:val="00460E02"/>
    <w:rsid w:val="00550F82"/>
    <w:rsid w:val="006D193F"/>
    <w:rsid w:val="008852A9"/>
    <w:rsid w:val="008B14B0"/>
    <w:rsid w:val="008F6674"/>
    <w:rsid w:val="00901074"/>
    <w:rsid w:val="009F6EC8"/>
    <w:rsid w:val="00A324CB"/>
    <w:rsid w:val="00A71C59"/>
    <w:rsid w:val="00AA1894"/>
    <w:rsid w:val="00B03061"/>
    <w:rsid w:val="00E3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Denis Dugurov</cp:lastModifiedBy>
  <cp:revision>7</cp:revision>
  <dcterms:created xsi:type="dcterms:W3CDTF">2023-01-12T11:00:00Z</dcterms:created>
  <dcterms:modified xsi:type="dcterms:W3CDTF">2023-06-16T10:52:00Z</dcterms:modified>
</cp:coreProperties>
</file>